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5261022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345AF88B" w14:textId="77777777" w:rsidR="00E40972" w:rsidRPr="00E40972" w:rsidRDefault="00E40972" w:rsidP="00E40972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E40972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oznakowania poziomego dróg powiatowych </w:t>
      </w:r>
    </w:p>
    <w:p w14:paraId="717713BB" w14:textId="20FDB182" w:rsidR="009C2813" w:rsidRDefault="00E40972" w:rsidP="00E40972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E40972">
        <w:rPr>
          <w:rFonts w:ascii="Arial" w:hAnsi="Arial" w:cs="Arial"/>
          <w:b/>
          <w:bCs/>
          <w:sz w:val="22"/>
          <w:szCs w:val="22"/>
          <w:lang w:val="pl-PL" w:eastAsia="pl-PL"/>
        </w:rPr>
        <w:t>na terenie powiatu mieleckiego w 2021 r.</w:t>
      </w:r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60CA2B88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306B439A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uprawnienia do kierowania robotami budowlanymi w specjalności inżynieryjnej drogowej</w:t>
            </w:r>
            <w:r w:rsidR="009C2813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bez ograniczeń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77777777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 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zgodnie z zapisami rozdziału VIII ust. 2 pkt 4)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3 letnie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</w:t>
            </w:r>
            <w:proofErr w:type="spellStart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Pzp</w:t>
            </w:r>
            <w:proofErr w:type="spellEnd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77777777" w:rsidR="006A0A40" w:rsidRPr="00D3547E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D3547E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D3547E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683726" w14:textId="77777777" w:rsidR="00A00C88" w:rsidRDefault="00A00C88" w:rsidP="00AC1A4B">
      <w:r>
        <w:separator/>
      </w:r>
    </w:p>
  </w:endnote>
  <w:endnote w:type="continuationSeparator" w:id="0">
    <w:p w14:paraId="3C986F95" w14:textId="77777777" w:rsidR="00A00C88" w:rsidRDefault="00A00C8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EF6101" w14:textId="77777777" w:rsidR="00E06D39" w:rsidRDefault="00E06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147087" w14:textId="77777777" w:rsidR="00E06D39" w:rsidRDefault="00E06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8D3DF3" w14:textId="77777777" w:rsidR="00A00C88" w:rsidRDefault="00A00C88" w:rsidP="00AC1A4B">
      <w:r>
        <w:separator/>
      </w:r>
    </w:p>
  </w:footnote>
  <w:footnote w:type="continuationSeparator" w:id="0">
    <w:p w14:paraId="2C8940C8" w14:textId="77777777" w:rsidR="00A00C88" w:rsidRDefault="00A00C8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4F12A7" w14:textId="77777777" w:rsidR="00E06D39" w:rsidRDefault="00E06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79CF89" w14:textId="3D6CF63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E06D39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31DCBE10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42D0E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E40972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603C0" w14:textId="77777777" w:rsidR="00E06D39" w:rsidRDefault="00E06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CC8D0-F5C5-4A90-BD24-1644DE8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7</cp:revision>
  <cp:lastPrinted>2020-12-14T07:24:00Z</cp:lastPrinted>
  <dcterms:created xsi:type="dcterms:W3CDTF">2021-02-17T13:18:00Z</dcterms:created>
  <dcterms:modified xsi:type="dcterms:W3CDTF">2021-03-23T09:36:00Z</dcterms:modified>
</cp:coreProperties>
</file>